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EF3" w:rsidRPr="008F3D31" w:rsidRDefault="00FD3F61" w:rsidP="00B74D68">
      <w:pPr>
        <w:ind w:right="3240"/>
        <w:rPr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-342900</wp:posOffset>
            </wp:positionV>
            <wp:extent cx="2332355" cy="637540"/>
            <wp:effectExtent l="19050" t="0" r="0" b="0"/>
            <wp:wrapSquare wrapText="bothSides"/>
            <wp:docPr id="2" name="Picture 2" descr="color-holy fami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lor-holy family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04EF3">
        <w:rPr>
          <w:sz w:val="36"/>
          <w:szCs w:val="36"/>
        </w:rPr>
        <w:tab/>
      </w:r>
      <w:r w:rsidR="00504EF3">
        <w:rPr>
          <w:sz w:val="36"/>
          <w:szCs w:val="36"/>
        </w:rPr>
        <w:tab/>
      </w:r>
      <w:r w:rsidR="00504EF3">
        <w:rPr>
          <w:sz w:val="36"/>
          <w:szCs w:val="36"/>
        </w:rPr>
        <w:tab/>
      </w:r>
      <w:r w:rsidR="00504EF3">
        <w:rPr>
          <w:sz w:val="36"/>
          <w:szCs w:val="36"/>
        </w:rPr>
        <w:tab/>
      </w:r>
      <w:r w:rsidR="00504EF3">
        <w:rPr>
          <w:sz w:val="36"/>
          <w:szCs w:val="36"/>
        </w:rPr>
        <w:tab/>
      </w:r>
      <w:r w:rsidR="00504EF3">
        <w:rPr>
          <w:sz w:val="36"/>
          <w:szCs w:val="36"/>
        </w:rPr>
        <w:tab/>
      </w:r>
      <w:r w:rsidR="00504EF3">
        <w:rPr>
          <w:sz w:val="36"/>
          <w:szCs w:val="36"/>
        </w:rPr>
        <w:tab/>
      </w:r>
      <w:r w:rsidR="00504EF3">
        <w:rPr>
          <w:sz w:val="36"/>
          <w:szCs w:val="36"/>
        </w:rPr>
        <w:tab/>
      </w:r>
      <w:r w:rsidR="00504EF3">
        <w:rPr>
          <w:sz w:val="36"/>
          <w:szCs w:val="36"/>
        </w:rPr>
        <w:tab/>
      </w:r>
      <w:r w:rsidR="00504EF3">
        <w:rPr>
          <w:sz w:val="36"/>
          <w:szCs w:val="36"/>
        </w:rPr>
        <w:tab/>
      </w:r>
      <w:r w:rsidR="00504EF3">
        <w:rPr>
          <w:sz w:val="36"/>
          <w:szCs w:val="36"/>
        </w:rPr>
        <w:tab/>
      </w:r>
      <w:r w:rsidR="00504EF3">
        <w:rPr>
          <w:sz w:val="36"/>
          <w:szCs w:val="36"/>
        </w:rPr>
        <w:tab/>
      </w:r>
      <w:r w:rsidR="00504EF3" w:rsidRPr="00B74D68">
        <w:rPr>
          <w:sz w:val="32"/>
          <w:szCs w:val="32"/>
          <w:u w:val="single"/>
        </w:rPr>
        <w:t>Daily</w:t>
      </w:r>
      <w:r w:rsidR="00504EF3" w:rsidRPr="00B74D68">
        <w:rPr>
          <w:sz w:val="32"/>
          <w:szCs w:val="32"/>
        </w:rPr>
        <w:t xml:space="preserve"> </w:t>
      </w:r>
      <w:r w:rsidR="00504EF3" w:rsidRPr="00B74D68">
        <w:rPr>
          <w:sz w:val="32"/>
          <w:szCs w:val="32"/>
          <w:u w:val="single"/>
        </w:rPr>
        <w:t>Lesson</w:t>
      </w:r>
      <w:r w:rsidR="00504EF3" w:rsidRPr="00B74D68">
        <w:rPr>
          <w:sz w:val="32"/>
          <w:szCs w:val="32"/>
        </w:rPr>
        <w:t xml:space="preserve"> </w:t>
      </w:r>
      <w:r w:rsidR="00504EF3" w:rsidRPr="00B74D68">
        <w:rPr>
          <w:sz w:val="32"/>
          <w:szCs w:val="32"/>
          <w:u w:val="single"/>
        </w:rPr>
        <w:t>Plan</w:t>
      </w:r>
      <w:r w:rsidR="00504EF3" w:rsidRPr="00F13E20">
        <w:rPr>
          <w:sz w:val="28"/>
          <w:szCs w:val="28"/>
        </w:rPr>
        <w:t xml:space="preserve">  </w:t>
      </w:r>
      <w:r w:rsidR="00504EF3">
        <w:rPr>
          <w:sz w:val="36"/>
          <w:szCs w:val="36"/>
        </w:rPr>
        <w:tab/>
      </w:r>
      <w:r w:rsidR="00504EF3">
        <w:rPr>
          <w:sz w:val="36"/>
          <w:szCs w:val="36"/>
        </w:rPr>
        <w:tab/>
      </w:r>
      <w:r w:rsidR="00504EF3">
        <w:rPr>
          <w:sz w:val="36"/>
          <w:szCs w:val="36"/>
        </w:rPr>
        <w:tab/>
      </w:r>
      <w:r w:rsidR="00504EF3">
        <w:rPr>
          <w:sz w:val="36"/>
          <w:szCs w:val="36"/>
        </w:rPr>
        <w:tab/>
      </w:r>
      <w:r w:rsidR="00504EF3">
        <w:rPr>
          <w:sz w:val="36"/>
          <w:szCs w:val="36"/>
        </w:rPr>
        <w:tab/>
      </w:r>
      <w:r w:rsidR="00504EF3">
        <w:rPr>
          <w:sz w:val="36"/>
          <w:szCs w:val="36"/>
        </w:rPr>
        <w:tab/>
      </w:r>
      <w:r w:rsidR="00504EF3">
        <w:rPr>
          <w:sz w:val="36"/>
          <w:szCs w:val="36"/>
        </w:rPr>
        <w:tab/>
      </w:r>
      <w:r w:rsidR="00504EF3">
        <w:rPr>
          <w:sz w:val="36"/>
          <w:szCs w:val="36"/>
        </w:rPr>
        <w:tab/>
      </w:r>
      <w:r w:rsidR="00504EF3">
        <w:rPr>
          <w:sz w:val="36"/>
          <w:szCs w:val="36"/>
        </w:rPr>
        <w:tab/>
      </w:r>
      <w:r w:rsidR="00504EF3">
        <w:rPr>
          <w:sz w:val="36"/>
          <w:szCs w:val="36"/>
        </w:rPr>
        <w:tab/>
      </w:r>
      <w:r w:rsidR="00504EF3">
        <w:rPr>
          <w:sz w:val="24"/>
          <w:szCs w:val="24"/>
        </w:rPr>
        <w:t xml:space="preserve">                       </w:t>
      </w:r>
    </w:p>
    <w:p w:rsidR="00504EF3" w:rsidRDefault="00504EF3" w:rsidP="00F76EB1">
      <w:pPr>
        <w:spacing w:line="360" w:lineRule="auto"/>
      </w:pPr>
    </w:p>
    <w:p w:rsidR="00504EF3" w:rsidRPr="00011C73" w:rsidRDefault="00504EF3" w:rsidP="00F76EB1">
      <w:pPr>
        <w:spacing w:line="360" w:lineRule="auto"/>
      </w:pPr>
      <w:r w:rsidRPr="009C0190">
        <w:rPr>
          <w:b/>
        </w:rPr>
        <w:t>Student:</w:t>
      </w:r>
      <w:r w:rsidRPr="00011C73">
        <w:t xml:space="preserve">  </w:t>
      </w:r>
      <w:r w:rsidRPr="0074066E">
        <w:rPr>
          <w:u w:val="single"/>
        </w:rPr>
        <w:t xml:space="preserve">Eric </w:t>
      </w:r>
      <w:r w:rsidRPr="009C0190">
        <w:rPr>
          <w:u w:val="single"/>
        </w:rPr>
        <w:t>Weldie</w:t>
      </w:r>
      <w:r w:rsidRPr="009C0190">
        <w:rPr>
          <w:b/>
        </w:rPr>
        <w:t xml:space="preserve">        Cooperating Teacher’s Approval</w:t>
      </w:r>
      <w:r w:rsidRPr="00011C73">
        <w:t xml:space="preserve">:  ________            </w:t>
      </w:r>
      <w:r w:rsidRPr="009C0190">
        <w:rPr>
          <w:b/>
        </w:rPr>
        <w:t>Date:</w:t>
      </w:r>
      <w:r>
        <w:t xml:space="preserve">  </w:t>
      </w:r>
      <w:r w:rsidRPr="0074066E">
        <w:rPr>
          <w:u w:val="single"/>
        </w:rPr>
        <w:t>03/01/2011</w:t>
      </w:r>
    </w:p>
    <w:p w:rsidR="00504EF3" w:rsidRPr="00011C73" w:rsidRDefault="00504EF3" w:rsidP="00F76EB1">
      <w:pPr>
        <w:spacing w:line="360" w:lineRule="auto"/>
      </w:pPr>
      <w:r w:rsidRPr="009C0190">
        <w:rPr>
          <w:b/>
        </w:rPr>
        <w:t>Subject</w:t>
      </w:r>
      <w:r w:rsidRPr="00011C73">
        <w:t xml:space="preserve">: </w:t>
      </w:r>
      <w:r w:rsidRPr="00011C73">
        <w:rPr>
          <w:u w:val="single"/>
        </w:rPr>
        <w:tab/>
      </w:r>
      <w:r>
        <w:rPr>
          <w:u w:val="single"/>
        </w:rPr>
        <w:t>History</w:t>
      </w:r>
      <w:r w:rsidRPr="00011C73">
        <w:t xml:space="preserve">      </w:t>
      </w:r>
      <w:r w:rsidRPr="009C0190">
        <w:rPr>
          <w:b/>
        </w:rPr>
        <w:t>Topic</w:t>
      </w:r>
      <w:r w:rsidRPr="00011C73">
        <w:t>:</w:t>
      </w:r>
      <w:r w:rsidRPr="0074066E">
        <w:rPr>
          <w:u w:val="single"/>
        </w:rPr>
        <w:t xml:space="preserve"> Current Events dealing with the Revolution in </w:t>
      </w:r>
      <w:smartTag w:uri="urn:schemas-microsoft-com:office:smarttags" w:element="country-region">
        <w:smartTag w:uri="urn:schemas-microsoft-com:office:smarttags" w:element="place">
          <w:r w:rsidRPr="0074066E">
            <w:rPr>
              <w:u w:val="single"/>
            </w:rPr>
            <w:t>Egypt</w:t>
          </w:r>
        </w:smartTag>
      </w:smartTag>
      <w:r w:rsidRPr="00011C73">
        <w:t xml:space="preserve">   </w:t>
      </w:r>
      <w:r w:rsidRPr="009C0190">
        <w:rPr>
          <w:b/>
        </w:rPr>
        <w:t>Grade:</w:t>
      </w:r>
      <w:r>
        <w:t xml:space="preserve"> </w:t>
      </w:r>
      <w:r w:rsidRPr="0074066E">
        <w:rPr>
          <w:u w:val="single"/>
        </w:rPr>
        <w:t>9</w:t>
      </w:r>
      <w:r w:rsidRPr="0074066E">
        <w:rPr>
          <w:u w:val="single"/>
          <w:vertAlign w:val="superscript"/>
        </w:rPr>
        <w:t>th</w:t>
      </w:r>
      <w:r w:rsidRPr="0074066E">
        <w:rPr>
          <w:u w:val="single"/>
        </w:rPr>
        <w:t xml:space="preserve"> </w:t>
      </w:r>
      <w:r w:rsidRPr="00011C73">
        <w:tab/>
      </w:r>
      <w:r w:rsidRPr="00011C73">
        <w:rPr>
          <w:u w:val="single"/>
        </w:rPr>
        <w:t xml:space="preserve">        </w:t>
      </w:r>
      <w:r w:rsidRPr="00011C73">
        <w:t xml:space="preserve">         </w:t>
      </w:r>
    </w:p>
    <w:p w:rsidR="00504EF3" w:rsidRPr="0074066E" w:rsidRDefault="00504EF3" w:rsidP="00F76EB1">
      <w:pPr>
        <w:spacing w:line="360" w:lineRule="auto"/>
        <w:rPr>
          <w:u w:val="single"/>
        </w:rPr>
      </w:pPr>
      <w:r w:rsidRPr="009C0190">
        <w:rPr>
          <w:b/>
        </w:rPr>
        <w:t>Allocated Time</w:t>
      </w:r>
      <w:r w:rsidRPr="00011C73">
        <w:t xml:space="preserve">:  </w:t>
      </w:r>
      <w:r w:rsidRPr="0074066E">
        <w:rPr>
          <w:u w:val="single"/>
        </w:rPr>
        <w:t>8:52AM to 10:15AM</w:t>
      </w:r>
    </w:p>
    <w:p w:rsidR="00504EF3" w:rsidRPr="00011C73" w:rsidRDefault="00504EF3" w:rsidP="007926B8">
      <w:pPr>
        <w:spacing w:line="360" w:lineRule="auto"/>
      </w:pPr>
      <w:r w:rsidRPr="009C0190">
        <w:rPr>
          <w:b/>
        </w:rPr>
        <w:t>Student Population</w:t>
      </w:r>
      <w:r w:rsidRPr="00011C73">
        <w:t>:</w:t>
      </w:r>
      <w:r>
        <w:t xml:space="preserve">  </w:t>
      </w:r>
      <w:r w:rsidRPr="000E6975">
        <w:rPr>
          <w:u w:val="single"/>
        </w:rPr>
        <w:t>17 students</w:t>
      </w:r>
      <w:r w:rsidRPr="00011C73">
        <w:tab/>
      </w:r>
      <w:r w:rsidRPr="00011C73">
        <w:tab/>
      </w:r>
      <w:r w:rsidRPr="00011C73">
        <w:tab/>
      </w:r>
    </w:p>
    <w:p w:rsidR="00504EF3" w:rsidRPr="00011C73" w:rsidRDefault="00504EF3" w:rsidP="00133C87">
      <w:r w:rsidRPr="009C0190">
        <w:rPr>
          <w:b/>
          <w:u w:val="single"/>
        </w:rPr>
        <w:t>State Standards</w:t>
      </w:r>
      <w:r w:rsidRPr="00011C73">
        <w:t>:</w:t>
      </w:r>
    </w:p>
    <w:p w:rsidR="00504EF3" w:rsidRPr="00011C73" w:rsidRDefault="00504EF3" w:rsidP="00400236">
      <w:pPr>
        <w:suppressAutoHyphens w:val="0"/>
        <w:autoSpaceDE w:val="0"/>
        <w:autoSpaceDN w:val="0"/>
        <w:adjustRightInd w:val="0"/>
      </w:pPr>
      <w:r w:rsidRPr="00011C73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84"/>
        <w:gridCol w:w="3384"/>
        <w:gridCol w:w="3384"/>
        <w:gridCol w:w="3384"/>
      </w:tblGrid>
      <w:tr w:rsidR="00504EF3" w:rsidTr="00663F86">
        <w:trPr>
          <w:trHeight w:val="2915"/>
        </w:trPr>
        <w:tc>
          <w:tcPr>
            <w:tcW w:w="3384" w:type="dxa"/>
          </w:tcPr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ind w:left="30"/>
              <w:rPr>
                <w:rFonts w:ascii="TimesNewRoman" w:hAnsi="TimesNewRoman" w:cs="TimesNewRoman"/>
                <w:lang w:eastAsia="en-US"/>
              </w:rPr>
            </w:pPr>
            <w:r w:rsidRPr="000E6975">
              <w:rPr>
                <w:rFonts w:ascii="TimesNewRoman" w:hAnsi="TimesNewRoman" w:cs="TimesNewRoman"/>
                <w:b/>
                <w:lang w:eastAsia="en-US"/>
              </w:rPr>
              <w:t>8.1.9.A</w:t>
            </w:r>
            <w:r w:rsidRPr="00663F86">
              <w:rPr>
                <w:rFonts w:ascii="TimesNewRoman" w:hAnsi="TimesNewRoman" w:cs="TimesNewRoman"/>
                <w:lang w:eastAsia="en-US"/>
              </w:rPr>
              <w:t xml:space="preserve">  Analyze chronological thinking.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Difference between past,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TimesNewRoman" w:hAnsi="TimesNewRoman" w:cs="TimesNewRoman"/>
                <w:lang w:eastAsia="en-US"/>
              </w:rPr>
              <w:t>present and future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Sequential order of historical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TimesNewRoman" w:hAnsi="TimesNewRoman" w:cs="TimesNewRoman"/>
                <w:lang w:eastAsia="en-US"/>
              </w:rPr>
              <w:t>narrative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Data presented in time lines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Continuity and change</w:t>
            </w:r>
          </w:p>
          <w:p w:rsidR="00504EF3" w:rsidRDefault="00504EF3" w:rsidP="00663F86">
            <w:pPr>
              <w:suppressAutoHyphens w:val="0"/>
              <w:autoSpaceDE w:val="0"/>
              <w:autoSpaceDN w:val="0"/>
              <w:adjustRightInd w:val="0"/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Context for events</w:t>
            </w:r>
          </w:p>
        </w:tc>
        <w:tc>
          <w:tcPr>
            <w:tcW w:w="3384" w:type="dxa"/>
          </w:tcPr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0E6975">
              <w:rPr>
                <w:rFonts w:ascii="TimesNewRoman" w:hAnsi="TimesNewRoman" w:cs="TimesNewRoman"/>
                <w:b/>
                <w:lang w:eastAsia="en-US"/>
              </w:rPr>
              <w:t>8.1.9.B</w:t>
            </w:r>
            <w:r w:rsidRPr="00663F86">
              <w:rPr>
                <w:rFonts w:ascii="TimesNewRoman" w:hAnsi="TimesNewRoman" w:cs="TimesNewRoman"/>
                <w:lang w:eastAsia="en-US"/>
              </w:rPr>
              <w:t xml:space="preserve">  Analyze the fundamentals of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TimesNewRoman" w:hAnsi="TimesNewRoman" w:cs="TimesNewRoman"/>
                <w:lang w:eastAsia="en-US"/>
              </w:rPr>
              <w:t>historical interpretation.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Fact versus opinion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Reasons/causes for multiple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TimesNewRoman" w:hAnsi="TimesNewRoman" w:cs="TimesNewRoman"/>
                <w:lang w:eastAsia="en-US"/>
              </w:rPr>
              <w:t>points of view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Illustrations in historical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TimesNewRoman" w:hAnsi="TimesNewRoman" w:cs="TimesNewRoman"/>
                <w:lang w:eastAsia="en-US"/>
              </w:rPr>
              <w:t>documents and stories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Causes and results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Author or source used to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TimesNewRoman" w:hAnsi="TimesNewRoman" w:cs="TimesNewRoman"/>
                <w:lang w:eastAsia="en-US"/>
              </w:rPr>
              <w:t>develop historical narratives</w:t>
            </w:r>
          </w:p>
          <w:p w:rsidR="00504EF3" w:rsidRDefault="00504EF3" w:rsidP="00663F86">
            <w:pPr>
              <w:suppressAutoHyphens w:val="0"/>
              <w:autoSpaceDE w:val="0"/>
              <w:autoSpaceDN w:val="0"/>
              <w:adjustRightInd w:val="0"/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Central issue</w:t>
            </w:r>
          </w:p>
        </w:tc>
        <w:tc>
          <w:tcPr>
            <w:tcW w:w="3384" w:type="dxa"/>
          </w:tcPr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0E6975">
              <w:rPr>
                <w:rFonts w:ascii="TimesNewRoman" w:hAnsi="TimesNewRoman" w:cs="TimesNewRoman"/>
                <w:b/>
                <w:lang w:eastAsia="en-US"/>
              </w:rPr>
              <w:t>8.1.9.D</w:t>
            </w:r>
            <w:r w:rsidRPr="00663F86">
              <w:rPr>
                <w:rFonts w:ascii="TimesNewRoman" w:hAnsi="TimesNewRoman" w:cs="TimesNewRoman"/>
                <w:lang w:eastAsia="en-US"/>
              </w:rPr>
              <w:t xml:space="preserve">  Analyze and interpret historical research.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Historical event (time and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TimesNewRoman" w:hAnsi="TimesNewRoman" w:cs="TimesNewRoman"/>
                <w:lang w:eastAsia="en-US"/>
              </w:rPr>
              <w:t>place)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Facts, folklore and fiction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Historical questions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Primary sources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Secondary sources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Conclusions (e.g., History Day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TimesNewRoman" w:hAnsi="TimesNewRoman" w:cs="TimesNewRoman"/>
                <w:lang w:eastAsia="en-US"/>
              </w:rPr>
              <w:t>projects, mock trials, speeches)</w:t>
            </w:r>
          </w:p>
          <w:p w:rsidR="00504EF3" w:rsidRDefault="00504EF3" w:rsidP="00663F86">
            <w:pPr>
              <w:suppressAutoHyphens w:val="0"/>
              <w:autoSpaceDE w:val="0"/>
              <w:autoSpaceDN w:val="0"/>
              <w:adjustRightInd w:val="0"/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Credibility of evidence</w:t>
            </w:r>
          </w:p>
        </w:tc>
        <w:tc>
          <w:tcPr>
            <w:tcW w:w="3384" w:type="dxa"/>
          </w:tcPr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0E6975">
              <w:rPr>
                <w:rFonts w:ascii="TimesNewRoman" w:hAnsi="TimesNewRoman" w:cs="TimesNewRoman"/>
                <w:b/>
                <w:lang w:eastAsia="en-US"/>
              </w:rPr>
              <w:t>8.4.9</w:t>
            </w:r>
            <w:r w:rsidRPr="00663F86">
              <w:rPr>
                <w:rFonts w:ascii="TimesNewRoman" w:hAnsi="TimesNewRoman" w:cs="TimesNewRoman"/>
                <w:lang w:eastAsia="en-US"/>
              </w:rPr>
              <w:t xml:space="preserve">  Evaluate how conflict and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TimesNewRoman" w:hAnsi="TimesNewRoman" w:cs="TimesNewRoman"/>
                <w:lang w:eastAsia="en-US"/>
              </w:rPr>
              <w:t>cooperation among social groups and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TimesNewRoman" w:hAnsi="TimesNewRoman" w:cs="TimesNewRoman"/>
                <w:lang w:eastAsia="en-US"/>
              </w:rPr>
              <w:t>organizations impacted world history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TimesNewRoman" w:hAnsi="TimesNewRoman" w:cs="TimesNewRoman"/>
                <w:lang w:eastAsia="en-US"/>
              </w:rPr>
              <w:t xml:space="preserve">from 1450 to Present in </w:t>
            </w:r>
            <w:smartTag w:uri="urn:schemas-microsoft-com:office:smarttags" w:element="place">
              <w:r w:rsidRPr="00663F86">
                <w:rPr>
                  <w:rFonts w:ascii="TimesNewRoman" w:hAnsi="TimesNewRoman" w:cs="TimesNewRoman"/>
                  <w:lang w:eastAsia="en-US"/>
                </w:rPr>
                <w:t>Africa</w:t>
              </w:r>
            </w:smartTag>
            <w:r w:rsidRPr="00663F86">
              <w:rPr>
                <w:rFonts w:ascii="TimesNewRoman" w:hAnsi="TimesNewRoman" w:cs="TimesNewRoman"/>
                <w:lang w:eastAsia="en-US"/>
              </w:rPr>
              <w:t>,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smartTag w:uri="urn:schemas-microsoft-com:office:smarttags" w:element="country-region">
              <w:r w:rsidRPr="00663F86">
                <w:rPr>
                  <w:rFonts w:ascii="TimesNewRoman" w:hAnsi="TimesNewRoman" w:cs="TimesNewRoman"/>
                  <w:lang w:eastAsia="en-US"/>
                </w:rPr>
                <w:t>Americas</w:t>
              </w:r>
            </w:smartTag>
            <w:r w:rsidRPr="00663F86">
              <w:rPr>
                <w:rFonts w:ascii="TimesNewRoman" w:hAnsi="TimesNewRoman" w:cs="TimesNewRoman"/>
                <w:lang w:eastAsia="en-US"/>
              </w:rPr>
              <w:t xml:space="preserve">, Asia and </w:t>
            </w:r>
            <w:smartTag w:uri="urn:schemas-microsoft-com:office:smarttags" w:element="place">
              <w:r w:rsidRPr="00663F86">
                <w:rPr>
                  <w:rFonts w:ascii="TimesNewRoman" w:hAnsi="TimesNewRoman" w:cs="TimesNewRoman"/>
                  <w:lang w:eastAsia="en-US"/>
                </w:rPr>
                <w:t>Europe</w:t>
              </w:r>
            </w:smartTag>
            <w:r w:rsidRPr="00663F86">
              <w:rPr>
                <w:rFonts w:ascii="TimesNewRoman" w:hAnsi="TimesNewRoman" w:cs="TimesNewRoman"/>
                <w:lang w:eastAsia="en-US"/>
              </w:rPr>
              <w:t>.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Domestic Instability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Ethnic and Racial Relations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Labor Relations</w:t>
            </w:r>
          </w:p>
          <w:p w:rsidR="00504EF3" w:rsidRPr="00663F86" w:rsidRDefault="00504EF3" w:rsidP="00663F86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Immigration and Migration</w:t>
            </w:r>
          </w:p>
          <w:p w:rsidR="00504EF3" w:rsidRDefault="00504EF3" w:rsidP="00663F86">
            <w:pPr>
              <w:suppressAutoHyphens w:val="0"/>
              <w:autoSpaceDE w:val="0"/>
              <w:autoSpaceDN w:val="0"/>
              <w:adjustRightInd w:val="0"/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Military Conflicts</w:t>
            </w:r>
          </w:p>
        </w:tc>
      </w:tr>
    </w:tbl>
    <w:p w:rsidR="00504EF3" w:rsidRPr="00011C73" w:rsidRDefault="00504EF3" w:rsidP="00400236">
      <w:pPr>
        <w:suppressAutoHyphens w:val="0"/>
        <w:autoSpaceDE w:val="0"/>
        <w:autoSpaceDN w:val="0"/>
        <w:adjustRightInd w:val="0"/>
      </w:pPr>
    </w:p>
    <w:p w:rsidR="00504EF3" w:rsidRPr="00011C73" w:rsidRDefault="00504EF3" w:rsidP="00133C87">
      <w:r w:rsidRPr="00011C73">
        <w:t>Core curriculum, benchmarks, or district standards if required by the district:</w:t>
      </w:r>
    </w:p>
    <w:p w:rsidR="00504EF3" w:rsidRPr="00011C73" w:rsidRDefault="00504EF3" w:rsidP="00133C87">
      <w:r w:rsidRPr="00011C73">
        <w:tab/>
        <w:t>Specific Number:  _______</w:t>
      </w:r>
      <w:r w:rsidRPr="00011C73">
        <w:tab/>
        <w:t>Exact wording:  _________________________</w:t>
      </w:r>
    </w:p>
    <w:p w:rsidR="00504EF3" w:rsidRPr="00011C73" w:rsidRDefault="00504EF3" w:rsidP="00133C87"/>
    <w:p w:rsidR="00504EF3" w:rsidRPr="00011C73" w:rsidRDefault="00504EF3" w:rsidP="00133C87">
      <w:r w:rsidRPr="009C0190">
        <w:rPr>
          <w:b/>
          <w:u w:val="single"/>
        </w:rPr>
        <w:t>Goal for Understanding:</w:t>
      </w:r>
      <w:r>
        <w:t xml:space="preserve"> Events leading up to the recent Egyptian revolution and how it has had a world impact.</w:t>
      </w:r>
    </w:p>
    <w:p w:rsidR="00504EF3" w:rsidRPr="00011C73" w:rsidRDefault="00504EF3" w:rsidP="00133C87"/>
    <w:p w:rsidR="00504EF3" w:rsidRDefault="00504EF3" w:rsidP="00133C87">
      <w:r w:rsidRPr="009C0190">
        <w:rPr>
          <w:b/>
          <w:u w:val="single"/>
        </w:rPr>
        <w:t xml:space="preserve">Instructional Objective (Statement):  </w:t>
      </w:r>
      <w:r w:rsidRPr="000E6975">
        <w:t xml:space="preserve">The students will have knowledge about the </w:t>
      </w:r>
      <w:r>
        <w:t xml:space="preserve">events leading up to </w:t>
      </w:r>
      <w:r w:rsidRPr="000E6975">
        <w:t xml:space="preserve">recent revolution in </w:t>
      </w:r>
      <w:smartTag w:uri="urn:schemas-microsoft-com:office:smarttags" w:element="place">
        <w:smartTag w:uri="urn:schemas-microsoft-com:office:smarttags" w:element="country-region">
          <w:r w:rsidRPr="000E6975">
            <w:t>Egypt</w:t>
          </w:r>
        </w:smartTag>
      </w:smartTag>
      <w:r w:rsidRPr="000E6975">
        <w:t xml:space="preserve"> and how it impacts the whole world.</w:t>
      </w:r>
    </w:p>
    <w:p w:rsidR="00504EF3" w:rsidRDefault="00504EF3" w:rsidP="00133C87"/>
    <w:p w:rsidR="00504EF3" w:rsidRPr="009C0190" w:rsidRDefault="00504EF3" w:rsidP="00133C87">
      <w:pPr>
        <w:rPr>
          <w:b/>
          <w:u w:val="single"/>
        </w:rPr>
      </w:pPr>
    </w:p>
    <w:tbl>
      <w:tblPr>
        <w:tblW w:w="9372" w:type="dxa"/>
        <w:tblInd w:w="-10" w:type="dxa"/>
        <w:tblLayout w:type="fixed"/>
        <w:tblLook w:val="0000"/>
      </w:tblPr>
      <w:tblGrid>
        <w:gridCol w:w="3007"/>
        <w:gridCol w:w="3009"/>
        <w:gridCol w:w="3356"/>
      </w:tblGrid>
      <w:tr w:rsidR="00504EF3" w:rsidRPr="00011C73" w:rsidTr="000E6975">
        <w:trPr>
          <w:trHeight w:val="437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EF3" w:rsidRPr="000E6975" w:rsidRDefault="00504EF3" w:rsidP="00133C87">
            <w:pPr>
              <w:snapToGrid w:val="0"/>
              <w:jc w:val="center"/>
              <w:rPr>
                <w:b/>
              </w:rPr>
            </w:pPr>
            <w:r w:rsidRPr="000E6975">
              <w:rPr>
                <w:b/>
              </w:rPr>
              <w:t>Student Behaviors</w:t>
            </w:r>
          </w:p>
          <w:p w:rsidR="00504EF3" w:rsidRDefault="00504EF3" w:rsidP="00133C87">
            <w:pPr>
              <w:snapToGrid w:val="0"/>
            </w:pPr>
            <w:r>
              <w:t>Respond to Warm-Up question, “Popcorn” Read and note Current Events Article, fill out worksheet, share findings.</w:t>
            </w:r>
          </w:p>
          <w:p w:rsidR="00504EF3" w:rsidRDefault="00504EF3" w:rsidP="00133C87">
            <w:pPr>
              <w:snapToGrid w:val="0"/>
            </w:pPr>
          </w:p>
          <w:p w:rsidR="00504EF3" w:rsidRPr="00011C73" w:rsidRDefault="00504EF3" w:rsidP="00133C87">
            <w:pPr>
              <w:snapToGrid w:val="0"/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EF3" w:rsidRPr="000E6975" w:rsidRDefault="00504EF3" w:rsidP="00133C87">
            <w:pPr>
              <w:snapToGrid w:val="0"/>
              <w:jc w:val="center"/>
              <w:rPr>
                <w:b/>
              </w:rPr>
            </w:pPr>
            <w:r w:rsidRPr="000E6975">
              <w:rPr>
                <w:b/>
              </w:rPr>
              <w:t>Sources of Evidence</w:t>
            </w:r>
          </w:p>
          <w:p w:rsidR="00504EF3" w:rsidRPr="00011C73" w:rsidRDefault="00504EF3" w:rsidP="00B255F8">
            <w:pPr>
              <w:snapToGrid w:val="0"/>
            </w:pPr>
            <w:r>
              <w:t xml:space="preserve">Noted Current Events Articles, Worksheet.  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F3" w:rsidRPr="000E6975" w:rsidRDefault="00504EF3" w:rsidP="00133C87">
            <w:pPr>
              <w:snapToGrid w:val="0"/>
              <w:jc w:val="center"/>
              <w:rPr>
                <w:b/>
              </w:rPr>
            </w:pPr>
            <w:r w:rsidRPr="000E6975">
              <w:rPr>
                <w:b/>
              </w:rPr>
              <w:t>Criteria for Evaluation</w:t>
            </w:r>
          </w:p>
          <w:p w:rsidR="00504EF3" w:rsidRPr="00011C73" w:rsidRDefault="00504EF3" w:rsidP="00133C87">
            <w:r>
              <w:t>Collect the Worksheet and possible the noted article.</w:t>
            </w:r>
          </w:p>
        </w:tc>
      </w:tr>
    </w:tbl>
    <w:p w:rsidR="00504EF3" w:rsidRDefault="00504EF3" w:rsidP="00133C87">
      <w:pPr>
        <w:rPr>
          <w:b/>
          <w:u w:val="single"/>
        </w:rPr>
      </w:pPr>
    </w:p>
    <w:p w:rsidR="00504EF3" w:rsidRDefault="00504EF3" w:rsidP="00133C87">
      <w:pPr>
        <w:rPr>
          <w:b/>
          <w:u w:val="single"/>
        </w:rPr>
      </w:pPr>
    </w:p>
    <w:p w:rsidR="00504EF3" w:rsidRPr="009C0190" w:rsidRDefault="00504EF3" w:rsidP="00133C87">
      <w:pPr>
        <w:rPr>
          <w:b/>
          <w:u w:val="single"/>
        </w:rPr>
      </w:pPr>
      <w:r w:rsidRPr="009C0190">
        <w:rPr>
          <w:b/>
          <w:u w:val="single"/>
        </w:rPr>
        <w:lastRenderedPageBreak/>
        <w:t>Teaching to the Objective</w:t>
      </w:r>
    </w:p>
    <w:tbl>
      <w:tblPr>
        <w:tblW w:w="12615" w:type="dxa"/>
        <w:tblInd w:w="-10" w:type="dxa"/>
        <w:tblLayout w:type="fixed"/>
        <w:tblLook w:val="0000"/>
      </w:tblPr>
      <w:tblGrid>
        <w:gridCol w:w="2646"/>
        <w:gridCol w:w="6386"/>
        <w:gridCol w:w="3583"/>
      </w:tblGrid>
      <w:tr w:rsidR="00504EF3" w:rsidRPr="00011C73" w:rsidTr="000E6975">
        <w:trPr>
          <w:trHeight w:val="10391"/>
        </w:trPr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EF3" w:rsidRPr="00011C73" w:rsidRDefault="00504EF3" w:rsidP="00133C87">
            <w:pPr>
              <w:jc w:val="center"/>
            </w:pPr>
            <w:r w:rsidRPr="00011C73">
              <w:t>Estimated Time:</w:t>
            </w:r>
          </w:p>
          <w:p w:rsidR="00504EF3" w:rsidRPr="00011C73" w:rsidRDefault="00504EF3" w:rsidP="00133C87">
            <w:pPr>
              <w:jc w:val="center"/>
            </w:pPr>
          </w:p>
          <w:p w:rsidR="00504EF3" w:rsidRPr="00011C73" w:rsidRDefault="00504EF3" w:rsidP="00133C87">
            <w:pPr>
              <w:jc w:val="center"/>
            </w:pPr>
          </w:p>
          <w:p w:rsidR="00504EF3" w:rsidRPr="00011C73" w:rsidRDefault="00504EF3" w:rsidP="00133C87">
            <w:pPr>
              <w:jc w:val="center"/>
            </w:pPr>
          </w:p>
          <w:p w:rsidR="00504EF3" w:rsidRPr="00011C73" w:rsidRDefault="00504EF3" w:rsidP="00133C87">
            <w:pPr>
              <w:jc w:val="center"/>
            </w:pPr>
          </w:p>
          <w:p w:rsidR="00504EF3" w:rsidRPr="00011C73" w:rsidRDefault="00504EF3" w:rsidP="00133C87">
            <w:pPr>
              <w:jc w:val="center"/>
            </w:pPr>
          </w:p>
          <w:p w:rsidR="00504EF3" w:rsidRPr="00011C73" w:rsidRDefault="00504EF3" w:rsidP="00133C87">
            <w:pPr>
              <w:jc w:val="center"/>
            </w:pPr>
          </w:p>
          <w:p w:rsidR="00504EF3" w:rsidRPr="00011C73" w:rsidRDefault="00504EF3" w:rsidP="00133C87">
            <w:pPr>
              <w:jc w:val="center"/>
            </w:pPr>
          </w:p>
          <w:p w:rsidR="00504EF3" w:rsidRPr="00011C73" w:rsidRDefault="00504EF3" w:rsidP="00133C87">
            <w:pPr>
              <w:jc w:val="center"/>
            </w:pPr>
          </w:p>
          <w:p w:rsidR="00504EF3" w:rsidRPr="00011C73" w:rsidRDefault="00504EF3" w:rsidP="00133C87">
            <w:pPr>
              <w:jc w:val="center"/>
            </w:pP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EF3" w:rsidRPr="00011C73" w:rsidRDefault="00504EF3" w:rsidP="004A052A">
            <w:pPr>
              <w:ind w:left="132"/>
            </w:pPr>
            <w:r w:rsidRPr="00011C73">
              <w:t>Teaching to the Objective</w:t>
            </w:r>
          </w:p>
          <w:p w:rsidR="00504EF3" w:rsidRPr="00011C73" w:rsidRDefault="00504EF3" w:rsidP="004A052A">
            <w:pPr>
              <w:ind w:left="132"/>
            </w:pPr>
          </w:p>
          <w:p w:rsidR="00504EF3" w:rsidRPr="00E7006D" w:rsidRDefault="00504EF3" w:rsidP="00E7006D">
            <w:pPr>
              <w:ind w:left="132"/>
              <w:rPr>
                <w:b/>
                <w:u w:val="single"/>
              </w:rPr>
            </w:pPr>
            <w:r w:rsidRPr="00E7006D">
              <w:rPr>
                <w:b/>
                <w:u w:val="single"/>
              </w:rPr>
              <w:t>Introduction/Motivation/Prior Knowledge</w:t>
            </w:r>
          </w:p>
          <w:p w:rsidR="00504EF3" w:rsidRDefault="00504EF3" w:rsidP="004A052A">
            <w:pPr>
              <w:ind w:left="132"/>
            </w:pPr>
          </w:p>
          <w:p w:rsidR="00504EF3" w:rsidRDefault="00504EF3" w:rsidP="004A052A">
            <w:pPr>
              <w:ind w:left="132"/>
            </w:pPr>
            <w:r>
              <w:t>---Ask the students “What do you know about what is going on in the Middle East and the Unrest/Chaos/Revolutions?”</w:t>
            </w:r>
          </w:p>
          <w:p w:rsidR="00504EF3" w:rsidRDefault="00504EF3" w:rsidP="004A052A">
            <w:pPr>
              <w:ind w:left="132"/>
            </w:pPr>
          </w:p>
          <w:p w:rsidR="00504EF3" w:rsidRDefault="00504EF3" w:rsidP="004A052A">
            <w:pPr>
              <w:ind w:left="132"/>
            </w:pPr>
            <w:r>
              <w:t xml:space="preserve">---Have an opening conversation:  General Overview on </w:t>
            </w:r>
            <w:smartTag w:uri="urn:schemas-microsoft-com:office:smarttags" w:element="place">
              <w:r>
                <w:t>Egypt</w:t>
              </w:r>
            </w:smartTag>
            <w:r>
              <w:t>’s Revolution.</w:t>
            </w:r>
          </w:p>
          <w:p w:rsidR="00504EF3" w:rsidRDefault="00504EF3" w:rsidP="004A052A">
            <w:pPr>
              <w:ind w:left="132"/>
            </w:pPr>
          </w:p>
          <w:p w:rsidR="00504EF3" w:rsidRDefault="00504EF3" w:rsidP="001C292B">
            <w:pPr>
              <w:rPr>
                <w:b/>
                <w:u w:val="single"/>
              </w:rPr>
            </w:pPr>
          </w:p>
          <w:p w:rsidR="00504EF3" w:rsidRDefault="00504EF3" w:rsidP="001C292B">
            <w:pPr>
              <w:rPr>
                <w:b/>
                <w:u w:val="single"/>
              </w:rPr>
            </w:pPr>
          </w:p>
          <w:p w:rsidR="00504EF3" w:rsidRDefault="00504EF3" w:rsidP="001C292B">
            <w:pPr>
              <w:rPr>
                <w:b/>
                <w:u w:val="single"/>
              </w:rPr>
            </w:pPr>
          </w:p>
          <w:p w:rsidR="00504EF3" w:rsidRDefault="00504EF3" w:rsidP="001C292B">
            <w:pPr>
              <w:rPr>
                <w:b/>
                <w:u w:val="single"/>
              </w:rPr>
            </w:pPr>
          </w:p>
          <w:p w:rsidR="00504EF3" w:rsidRDefault="00504EF3" w:rsidP="001C292B">
            <w:pPr>
              <w:rPr>
                <w:b/>
                <w:u w:val="single"/>
              </w:rPr>
            </w:pPr>
          </w:p>
          <w:p w:rsidR="00504EF3" w:rsidRPr="001C292B" w:rsidRDefault="00504EF3" w:rsidP="001C292B">
            <w:pPr>
              <w:rPr>
                <w:b/>
                <w:u w:val="single"/>
              </w:rPr>
            </w:pPr>
            <w:r w:rsidRPr="001C292B">
              <w:rPr>
                <w:b/>
                <w:u w:val="single"/>
              </w:rPr>
              <w:t>Developmental Activities:</w:t>
            </w:r>
          </w:p>
          <w:p w:rsidR="00504EF3" w:rsidRDefault="00504EF3" w:rsidP="001C292B">
            <w:pPr>
              <w:ind w:left="132"/>
            </w:pPr>
          </w:p>
          <w:p w:rsidR="00504EF3" w:rsidRDefault="00504EF3" w:rsidP="001C292B">
            <w:pPr>
              <w:ind w:left="132"/>
            </w:pPr>
            <w:r>
              <w:t>---Bring up PowerPoint, hand out ppt worksheets and review.</w:t>
            </w:r>
          </w:p>
          <w:p w:rsidR="00504EF3" w:rsidRDefault="00504EF3" w:rsidP="001C292B">
            <w:pPr>
              <w:ind w:left="132"/>
            </w:pPr>
          </w:p>
          <w:p w:rsidR="00504EF3" w:rsidRDefault="00504EF3" w:rsidP="001C292B">
            <w:pPr>
              <w:ind w:left="132"/>
            </w:pPr>
            <w:r>
              <w:t>---Have Students highlight important information.</w:t>
            </w:r>
          </w:p>
          <w:p w:rsidR="00504EF3" w:rsidRDefault="00504EF3" w:rsidP="001C292B">
            <w:pPr>
              <w:ind w:left="132"/>
            </w:pPr>
          </w:p>
          <w:p w:rsidR="00504EF3" w:rsidRDefault="00504EF3" w:rsidP="001C292B">
            <w:pPr>
              <w:ind w:left="132"/>
            </w:pPr>
            <w:r>
              <w:t>---Hand out ‘Why Egypt Matters on a Global Spectrum’.</w:t>
            </w:r>
          </w:p>
          <w:p w:rsidR="00504EF3" w:rsidRDefault="00504EF3" w:rsidP="000E6975">
            <w:pPr>
              <w:ind w:left="132"/>
            </w:pPr>
            <w:r>
              <w:t>Popcorn Read Article</w:t>
            </w:r>
          </w:p>
          <w:p w:rsidR="00504EF3" w:rsidRDefault="00504EF3" w:rsidP="001C292B">
            <w:pPr>
              <w:ind w:left="132"/>
            </w:pPr>
          </w:p>
          <w:p w:rsidR="00504EF3" w:rsidRDefault="00504EF3" w:rsidP="001C292B">
            <w:pPr>
              <w:ind w:left="132"/>
            </w:pPr>
            <w:r>
              <w:t>---Hand out Laptops and worksheet and have students look online and fill in the worksheet.</w:t>
            </w:r>
          </w:p>
          <w:p w:rsidR="00504EF3" w:rsidRPr="00011C73" w:rsidRDefault="00504EF3" w:rsidP="004A052A">
            <w:pPr>
              <w:ind w:left="132"/>
            </w:pPr>
          </w:p>
          <w:p w:rsidR="00504EF3" w:rsidRDefault="00504EF3" w:rsidP="004A052A">
            <w:pPr>
              <w:ind w:left="132"/>
              <w:rPr>
                <w:b/>
                <w:u w:val="single"/>
              </w:rPr>
            </w:pPr>
          </w:p>
          <w:p w:rsidR="00504EF3" w:rsidRDefault="00504EF3" w:rsidP="004A052A">
            <w:pPr>
              <w:ind w:left="132"/>
              <w:rPr>
                <w:b/>
                <w:u w:val="single"/>
              </w:rPr>
            </w:pPr>
          </w:p>
          <w:p w:rsidR="00504EF3" w:rsidRDefault="00504EF3" w:rsidP="004A052A">
            <w:pPr>
              <w:ind w:left="132"/>
              <w:rPr>
                <w:b/>
                <w:u w:val="single"/>
              </w:rPr>
            </w:pPr>
          </w:p>
          <w:p w:rsidR="00504EF3" w:rsidRPr="001C292B" w:rsidRDefault="00504EF3" w:rsidP="004A052A">
            <w:pPr>
              <w:ind w:left="132"/>
              <w:rPr>
                <w:b/>
                <w:u w:val="single"/>
              </w:rPr>
            </w:pPr>
            <w:r w:rsidRPr="001C292B">
              <w:rPr>
                <w:b/>
                <w:u w:val="single"/>
              </w:rPr>
              <w:t>Assessment:</w:t>
            </w:r>
          </w:p>
          <w:p w:rsidR="00504EF3" w:rsidRDefault="00504EF3" w:rsidP="004A052A">
            <w:pPr>
              <w:ind w:left="132"/>
            </w:pPr>
          </w:p>
          <w:p w:rsidR="00504EF3" w:rsidRDefault="00504EF3" w:rsidP="004A052A">
            <w:pPr>
              <w:ind w:left="132"/>
            </w:pPr>
            <w:r>
              <w:t>---Read over Internet Search Worksheet and grade.</w:t>
            </w:r>
          </w:p>
          <w:p w:rsidR="00504EF3" w:rsidRPr="00011C73" w:rsidRDefault="00504EF3" w:rsidP="004A052A">
            <w:pPr>
              <w:ind w:left="132"/>
            </w:pPr>
          </w:p>
          <w:p w:rsidR="00504EF3" w:rsidRDefault="00504EF3" w:rsidP="004A052A">
            <w:pPr>
              <w:ind w:left="132"/>
              <w:rPr>
                <w:b/>
                <w:u w:val="single"/>
              </w:rPr>
            </w:pPr>
          </w:p>
          <w:p w:rsidR="00504EF3" w:rsidRDefault="00504EF3" w:rsidP="004A052A">
            <w:pPr>
              <w:ind w:left="132"/>
              <w:rPr>
                <w:b/>
                <w:u w:val="single"/>
              </w:rPr>
            </w:pPr>
          </w:p>
          <w:p w:rsidR="00504EF3" w:rsidRDefault="00504EF3" w:rsidP="004A052A">
            <w:pPr>
              <w:ind w:left="132"/>
              <w:rPr>
                <w:b/>
                <w:u w:val="single"/>
              </w:rPr>
            </w:pPr>
          </w:p>
          <w:p w:rsidR="00504EF3" w:rsidRDefault="00504EF3" w:rsidP="004A052A">
            <w:pPr>
              <w:ind w:left="132"/>
              <w:rPr>
                <w:b/>
                <w:u w:val="single"/>
              </w:rPr>
            </w:pPr>
            <w:r w:rsidRPr="001C292B">
              <w:rPr>
                <w:b/>
                <w:u w:val="single"/>
              </w:rPr>
              <w:t>Closure:</w:t>
            </w:r>
          </w:p>
          <w:p w:rsidR="00504EF3" w:rsidRDefault="00504EF3" w:rsidP="001C292B">
            <w:pPr>
              <w:ind w:left="132"/>
            </w:pPr>
          </w:p>
          <w:p w:rsidR="00504EF3" w:rsidRDefault="00504EF3" w:rsidP="001C292B">
            <w:pPr>
              <w:ind w:left="132"/>
            </w:pPr>
            <w:r>
              <w:t>---Collect Assignment, Share findings together, Review any main concepts</w:t>
            </w:r>
          </w:p>
          <w:p w:rsidR="00504EF3" w:rsidRPr="001C292B" w:rsidRDefault="00504EF3" w:rsidP="004A052A">
            <w:pPr>
              <w:ind w:left="132"/>
              <w:rPr>
                <w:b/>
                <w:u w:val="single"/>
              </w:rPr>
            </w:pP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F3" w:rsidRPr="00011C73" w:rsidRDefault="00504EF3" w:rsidP="00133C87">
            <w:r w:rsidRPr="00011C73">
              <w:t>Differentiation:  Required for each</w:t>
            </w:r>
          </w:p>
          <w:p w:rsidR="00504EF3" w:rsidRDefault="00504EF3" w:rsidP="006D47FD">
            <w:pPr>
              <w:jc w:val="center"/>
            </w:pPr>
            <w:r w:rsidRPr="00011C73">
              <w:t>Section.</w:t>
            </w:r>
          </w:p>
          <w:p w:rsidR="00504EF3" w:rsidRDefault="00504EF3" w:rsidP="006D47FD">
            <w:pPr>
              <w:jc w:val="center"/>
            </w:pPr>
          </w:p>
          <w:p w:rsidR="00504EF3" w:rsidRDefault="00504EF3" w:rsidP="001C292B">
            <w:r>
              <w:t>-Students with individual disabilities and IEP’s will be dealt with individually.</w:t>
            </w:r>
          </w:p>
          <w:p w:rsidR="00504EF3" w:rsidRDefault="00504EF3" w:rsidP="001C292B"/>
          <w:p w:rsidR="00504EF3" w:rsidRDefault="00504EF3" w:rsidP="001C292B">
            <w:r>
              <w:t>-Eyesight Disability: The PowerPoint will be presented with the class with a handout that contains all the slides.</w:t>
            </w:r>
          </w:p>
          <w:p w:rsidR="00504EF3" w:rsidRDefault="00504EF3" w:rsidP="001C292B"/>
          <w:p w:rsidR="00504EF3" w:rsidRDefault="00504EF3" w:rsidP="001C292B">
            <w:r>
              <w:t xml:space="preserve">-Hearing Disability- The PowerPoint and Why </w:t>
            </w:r>
            <w:smartTag w:uri="urn:schemas-microsoft-com:office:smarttags" w:element="place">
              <w:r>
                <w:t>Egypt</w:t>
              </w:r>
            </w:smartTag>
            <w:r>
              <w:t xml:space="preserve"> Matters…” WS will be read out loud.</w:t>
            </w:r>
          </w:p>
          <w:p w:rsidR="00504EF3" w:rsidRPr="00011C73" w:rsidRDefault="00504EF3" w:rsidP="001C292B"/>
        </w:tc>
      </w:tr>
    </w:tbl>
    <w:p w:rsidR="00504EF3" w:rsidRPr="00011C73" w:rsidRDefault="00504EF3" w:rsidP="00133C87">
      <w:pPr>
        <w:jc w:val="center"/>
      </w:pPr>
    </w:p>
    <w:p w:rsidR="00504EF3" w:rsidRDefault="00504EF3" w:rsidP="004A052A"/>
    <w:p w:rsidR="00504EF3" w:rsidRPr="00011C73" w:rsidRDefault="00504EF3" w:rsidP="004A052A">
      <w:r w:rsidRPr="009C0190">
        <w:rPr>
          <w:b/>
          <w:u w:val="single"/>
        </w:rPr>
        <w:t>Follow-up:</w:t>
      </w:r>
      <w:r w:rsidRPr="00011C73">
        <w:t xml:space="preserve">  </w:t>
      </w:r>
      <w:r>
        <w:t>In the next few classes, the students will be learning about current events and their effect on the world.  Mrs. Mayo will use the PowerPoint to Warm Up the class.</w:t>
      </w:r>
    </w:p>
    <w:p w:rsidR="00504EF3" w:rsidRPr="00011C73" w:rsidRDefault="00504EF3" w:rsidP="004A052A"/>
    <w:p w:rsidR="00504EF3" w:rsidRDefault="00504EF3" w:rsidP="004A052A"/>
    <w:p w:rsidR="00504EF3" w:rsidRPr="00011C73" w:rsidRDefault="00504EF3" w:rsidP="004A052A">
      <w:r w:rsidRPr="009C0190">
        <w:rPr>
          <w:b/>
          <w:u w:val="single"/>
        </w:rPr>
        <w:t>Materials:</w:t>
      </w:r>
      <w:r w:rsidRPr="00011C73">
        <w:t xml:space="preserve">  </w:t>
      </w:r>
      <w:r>
        <w:t xml:space="preserve">Unrest In </w:t>
      </w:r>
      <w:smartTag w:uri="urn:schemas-microsoft-com:office:smarttags" w:element="place">
        <w:r>
          <w:t>Egypt</w:t>
        </w:r>
      </w:smartTag>
      <w:r>
        <w:t xml:space="preserve"> PowerPoint, PowerPoint Slide Notes, “Why </w:t>
      </w:r>
      <w:smartTag w:uri="urn:schemas-microsoft-com:office:smarttags" w:element="place">
        <w:r>
          <w:t>Egypt</w:t>
        </w:r>
      </w:smartTag>
      <w:r>
        <w:t xml:space="preserve"> Matters on a Global Spectrum’ Article, Laptops, Laptop Worksheet, </w:t>
      </w:r>
    </w:p>
    <w:p w:rsidR="00504EF3" w:rsidRPr="00011C73" w:rsidRDefault="00504EF3" w:rsidP="004A052A"/>
    <w:p w:rsidR="00504EF3" w:rsidRDefault="00504EF3" w:rsidP="009C0190"/>
    <w:p w:rsidR="00504EF3" w:rsidRPr="009C0190" w:rsidRDefault="00504EF3" w:rsidP="009C0190">
      <w:pPr>
        <w:rPr>
          <w:b/>
          <w:u w:val="single"/>
        </w:rPr>
      </w:pPr>
      <w:r w:rsidRPr="009C0190">
        <w:rPr>
          <w:b/>
          <w:u w:val="single"/>
        </w:rPr>
        <w:t>Resources:</w:t>
      </w:r>
    </w:p>
    <w:p w:rsidR="00504EF3" w:rsidRDefault="00504EF3" w:rsidP="009C0190"/>
    <w:p w:rsidR="00504EF3" w:rsidRDefault="00504EF3" w:rsidP="009C0190">
      <w:pPr>
        <w:rPr>
          <w:rStyle w:val="HTMLCite"/>
          <w:iCs/>
        </w:rPr>
      </w:pPr>
      <w:r>
        <w:rPr>
          <w:rStyle w:val="HTMLCite"/>
          <w:iCs/>
        </w:rPr>
        <w:t>----</w:t>
      </w:r>
      <w:hyperlink r:id="rId8" w:history="1">
        <w:r w:rsidRPr="009C0190">
          <w:rPr>
            <w:rStyle w:val="Hyperlink"/>
          </w:rPr>
          <w:t>http://news.yahoo.com/s/yblog_thelookout/20110128/ts_yblog_thelookout/unrest-in-egypt-whats-going-on</w:t>
        </w:r>
      </w:hyperlink>
    </w:p>
    <w:p w:rsidR="00504EF3" w:rsidRDefault="00504EF3" w:rsidP="009C0190">
      <w:pPr>
        <w:rPr>
          <w:rStyle w:val="HTMLCite"/>
          <w:iCs/>
        </w:rPr>
      </w:pPr>
    </w:p>
    <w:p w:rsidR="00504EF3" w:rsidRPr="009C0190" w:rsidRDefault="00504EF3" w:rsidP="009C0190">
      <w:r>
        <w:t>----</w:t>
      </w:r>
      <w:hyperlink r:id="rId9" w:history="1">
        <w:r w:rsidRPr="009C0190">
          <w:rPr>
            <w:rStyle w:val="Hyperlink"/>
          </w:rPr>
          <w:t>http://www.huffingtonpost.com/2011/01/30/egypt-revolution-2011_n_816026.html</w:t>
        </w:r>
      </w:hyperlink>
    </w:p>
    <w:p w:rsidR="00504EF3" w:rsidRPr="009C0190" w:rsidRDefault="00504EF3" w:rsidP="009C0190">
      <w:pPr>
        <w:pStyle w:val="NormalWeb"/>
        <w:spacing w:line="320" w:lineRule="atLeast"/>
        <w:rPr>
          <w:rStyle w:val="Strong"/>
          <w:bCs/>
          <w:sz w:val="20"/>
          <w:szCs w:val="20"/>
        </w:rPr>
      </w:pPr>
      <w:r>
        <w:rPr>
          <w:rStyle w:val="Strong"/>
          <w:bCs/>
          <w:sz w:val="20"/>
          <w:szCs w:val="20"/>
        </w:rPr>
        <w:t>----</w:t>
      </w:r>
      <w:hyperlink r:id="rId10" w:history="1">
        <w:r w:rsidRPr="009C0190">
          <w:rPr>
            <w:rStyle w:val="Hyperlink"/>
            <w:sz w:val="20"/>
            <w:szCs w:val="20"/>
          </w:rPr>
          <w:t>http://motherjones.com/mojo/2011/02/whats-happening-libya-explained</w:t>
        </w:r>
      </w:hyperlink>
    </w:p>
    <w:p w:rsidR="00504EF3" w:rsidRDefault="00504EF3" w:rsidP="00133C87">
      <w:pPr>
        <w:rPr>
          <w:rStyle w:val="Strong"/>
          <w:bCs/>
          <w:sz w:val="28"/>
          <w:szCs w:val="28"/>
          <w:lang w:eastAsia="en-US"/>
        </w:rPr>
      </w:pPr>
    </w:p>
    <w:p w:rsidR="00504EF3" w:rsidRPr="00011C73" w:rsidRDefault="00504EF3" w:rsidP="00133C87">
      <w:r w:rsidRPr="009C0190">
        <w:rPr>
          <w:b/>
          <w:u w:val="single"/>
        </w:rPr>
        <w:t>Technology:</w:t>
      </w:r>
      <w:r>
        <w:t xml:space="preserve"> Laptops, Projector, PowerPoint</w:t>
      </w:r>
    </w:p>
    <w:sectPr w:rsidR="00504EF3" w:rsidRPr="00011C73" w:rsidSect="004A052A">
      <w:footnotePr>
        <w:pos w:val="beneathText"/>
      </w:footnotePr>
      <w:type w:val="continuous"/>
      <w:pgSz w:w="15840" w:h="12240" w:orient="landscape"/>
      <w:pgMar w:top="720" w:right="108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EF3" w:rsidRDefault="00504EF3">
      <w:r>
        <w:separator/>
      </w:r>
    </w:p>
  </w:endnote>
  <w:endnote w:type="continuationSeparator" w:id="0">
    <w:p w:rsidR="00504EF3" w:rsidRDefault="00504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EF3" w:rsidRDefault="00504EF3">
      <w:r>
        <w:separator/>
      </w:r>
    </w:p>
  </w:footnote>
  <w:footnote w:type="continuationSeparator" w:id="0">
    <w:p w:rsidR="00504EF3" w:rsidRDefault="00504E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RTF_Num 6"/>
    <w:lvl w:ilvl="0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8">
    <w:nsid w:val="2B72770B"/>
    <w:multiLevelType w:val="hybridMultilevel"/>
    <w:tmpl w:val="4B0469F4"/>
    <w:lvl w:ilvl="0" w:tplc="7F0ED8A8">
      <w:start w:val="1"/>
      <w:numFmt w:val="upperLetter"/>
      <w:lvlText w:val="%1."/>
      <w:lvlJc w:val="left"/>
      <w:pPr>
        <w:ind w:left="3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9">
    <w:nsid w:val="5FE75E00"/>
    <w:multiLevelType w:val="hybridMultilevel"/>
    <w:tmpl w:val="5C96695C"/>
    <w:lvl w:ilvl="0" w:tplc="AD5416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6A7BA8"/>
    <w:rsid w:val="00011C73"/>
    <w:rsid w:val="00077933"/>
    <w:rsid w:val="000B30C2"/>
    <w:rsid w:val="000E6975"/>
    <w:rsid w:val="00133C87"/>
    <w:rsid w:val="00137346"/>
    <w:rsid w:val="001C292B"/>
    <w:rsid w:val="001F7D55"/>
    <w:rsid w:val="00247939"/>
    <w:rsid w:val="00254222"/>
    <w:rsid w:val="00400236"/>
    <w:rsid w:val="004A052A"/>
    <w:rsid w:val="00504EF3"/>
    <w:rsid w:val="0056181E"/>
    <w:rsid w:val="0056281D"/>
    <w:rsid w:val="005C39F5"/>
    <w:rsid w:val="00663F86"/>
    <w:rsid w:val="0069391C"/>
    <w:rsid w:val="006A7BA8"/>
    <w:rsid w:val="006D47FD"/>
    <w:rsid w:val="0074066E"/>
    <w:rsid w:val="007926B8"/>
    <w:rsid w:val="00865CB0"/>
    <w:rsid w:val="008C13D5"/>
    <w:rsid w:val="008F3D31"/>
    <w:rsid w:val="00923036"/>
    <w:rsid w:val="009C0190"/>
    <w:rsid w:val="009C6F66"/>
    <w:rsid w:val="00A2116E"/>
    <w:rsid w:val="00A56704"/>
    <w:rsid w:val="00A760A9"/>
    <w:rsid w:val="00AA50EA"/>
    <w:rsid w:val="00AF464C"/>
    <w:rsid w:val="00B255F8"/>
    <w:rsid w:val="00B31659"/>
    <w:rsid w:val="00B52E21"/>
    <w:rsid w:val="00B54BB8"/>
    <w:rsid w:val="00B64ADD"/>
    <w:rsid w:val="00B67099"/>
    <w:rsid w:val="00B74D68"/>
    <w:rsid w:val="00C43B14"/>
    <w:rsid w:val="00CD0F91"/>
    <w:rsid w:val="00E100A5"/>
    <w:rsid w:val="00E265AC"/>
    <w:rsid w:val="00E7006D"/>
    <w:rsid w:val="00F13E20"/>
    <w:rsid w:val="00F351E7"/>
    <w:rsid w:val="00F76EB1"/>
    <w:rsid w:val="00FB39EE"/>
    <w:rsid w:val="00FD3F61"/>
    <w:rsid w:val="00FE1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C87"/>
    <w:pPr>
      <w:suppressAutoHyphens/>
    </w:pPr>
    <w:rPr>
      <w:sz w:val="20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33C87"/>
    <w:rPr>
      <w:rFonts w:cs="Times New Roman"/>
      <w:color w:val="000080"/>
      <w:u w:val="single"/>
    </w:rPr>
  </w:style>
  <w:style w:type="paragraph" w:styleId="Header">
    <w:name w:val="header"/>
    <w:basedOn w:val="Normal"/>
    <w:link w:val="HeaderChar"/>
    <w:uiPriority w:val="99"/>
    <w:rsid w:val="00133C8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E61"/>
    <w:rPr>
      <w:sz w:val="20"/>
      <w:szCs w:val="20"/>
      <w:lang w:eastAsia="ar-SA"/>
    </w:rPr>
  </w:style>
  <w:style w:type="paragraph" w:customStyle="1" w:styleId="Header1">
    <w:name w:val="Header1"/>
    <w:basedOn w:val="Normal"/>
    <w:uiPriority w:val="99"/>
    <w:rsid w:val="00133C8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99"/>
    <w:rsid w:val="00133C87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4066E"/>
    <w:pPr>
      <w:ind w:left="720"/>
      <w:contextualSpacing/>
    </w:pPr>
  </w:style>
  <w:style w:type="character" w:styleId="HTMLCite">
    <w:name w:val="HTML Cite"/>
    <w:basedOn w:val="DefaultParagraphFont"/>
    <w:uiPriority w:val="99"/>
    <w:rsid w:val="009C0190"/>
    <w:rPr>
      <w:i/>
    </w:rPr>
  </w:style>
  <w:style w:type="paragraph" w:styleId="NormalWeb">
    <w:name w:val="Normal (Web)"/>
    <w:basedOn w:val="Normal"/>
    <w:uiPriority w:val="99"/>
    <w:rsid w:val="009C0190"/>
    <w:pPr>
      <w:suppressAutoHyphens w:val="0"/>
      <w:spacing w:before="100" w:beforeAutospacing="1" w:after="100" w:afterAutospacing="1"/>
    </w:pPr>
    <w:rPr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locked/>
    <w:rsid w:val="009C0190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yahoo.com/s/yblog_thelookout/20110128/ts_yblog_thelookout/unrest-in-egypt-whats-going-o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motherjones.com/mojo/2011/02/whats-happening-libya-explain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uffingtonpost.com/2011/01/30/egypt-revolution-2011_n_81602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620</Words>
  <Characters>3535</Characters>
  <Application>Microsoft Office Word</Application>
  <DocSecurity>4</DocSecurity>
  <Lines>29</Lines>
  <Paragraphs>8</Paragraphs>
  <ScaleCrop>false</ScaleCrop>
  <Company>Holy Family University</Company>
  <LinksUpToDate>false</LinksUpToDate>
  <CharactersWithSpaces>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Lesson Plan  Adjunct Meeting 1-18-08 </dc:title>
  <dc:subject/>
  <dc:creator>Holy Family University </dc:creator>
  <cp:keywords/>
  <dc:description/>
  <cp:lastModifiedBy>eweldie</cp:lastModifiedBy>
  <cp:revision>2</cp:revision>
  <dcterms:created xsi:type="dcterms:W3CDTF">2011-04-18T21:24:00Z</dcterms:created>
  <dcterms:modified xsi:type="dcterms:W3CDTF">2011-04-18T21:24:00Z</dcterms:modified>
</cp:coreProperties>
</file>